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F67" w:rsidRPr="00D9505C" w:rsidRDefault="00217E77">
      <w:pPr>
        <w:spacing w:line="100" w:lineRule="atLeast"/>
        <w:jc w:val="right"/>
        <w:rPr>
          <w:rFonts w:ascii="Corbel" w:hAnsi="Corbel" w:cs="Corbel"/>
          <w:b/>
          <w:smallCaps/>
        </w:rPr>
      </w:pPr>
      <w:bookmarkStart w:id="0" w:name="Bookmark"/>
      <w:bookmarkEnd w:id="0"/>
      <w:r w:rsidRPr="00D9505C">
        <w:rPr>
          <w:rFonts w:ascii="Corbel" w:hAnsi="Corbel"/>
          <w:b/>
          <w:bCs/>
        </w:rPr>
        <w:t xml:space="preserve">   </w:t>
      </w:r>
      <w:r w:rsidRPr="00D9505C">
        <w:rPr>
          <w:rFonts w:ascii="Corbel" w:hAnsi="Corbel"/>
          <w:b/>
          <w:bCs/>
        </w:rPr>
        <w:tab/>
      </w:r>
      <w:r w:rsidRPr="00D9505C">
        <w:rPr>
          <w:rFonts w:ascii="Corbel" w:hAnsi="Corbel"/>
          <w:b/>
          <w:bCs/>
        </w:rPr>
        <w:tab/>
      </w:r>
      <w:r w:rsidRPr="00D9505C">
        <w:rPr>
          <w:rFonts w:ascii="Corbel" w:hAnsi="Corbel"/>
          <w:b/>
          <w:bCs/>
        </w:rPr>
        <w:tab/>
      </w:r>
      <w:r w:rsidRPr="00D9505C">
        <w:rPr>
          <w:rFonts w:ascii="Corbel" w:hAnsi="Corbel"/>
          <w:b/>
          <w:bCs/>
        </w:rPr>
        <w:tab/>
      </w:r>
      <w:r w:rsidRPr="00D9505C">
        <w:rPr>
          <w:rFonts w:ascii="Corbel" w:hAnsi="Corbel"/>
          <w:b/>
          <w:bCs/>
        </w:rPr>
        <w:tab/>
      </w:r>
      <w:r w:rsidRPr="00D9505C">
        <w:rPr>
          <w:rFonts w:ascii="Corbel" w:hAnsi="Corbel"/>
          <w:b/>
          <w:bCs/>
        </w:rPr>
        <w:tab/>
      </w:r>
      <w:r w:rsidRPr="00D9505C">
        <w:rPr>
          <w:rFonts w:ascii="Corbel" w:hAnsi="Corbel" w:cs="Corbel"/>
          <w:bCs/>
          <w:i/>
        </w:rPr>
        <w:t>Załącznik nr 1.5 do Zarządzenia Rektora UR  nr 12/2019</w:t>
      </w:r>
    </w:p>
    <w:p w:rsidR="008D6F67" w:rsidRPr="00D9505C" w:rsidRDefault="00217E77">
      <w:pPr>
        <w:spacing w:after="0" w:line="100" w:lineRule="atLeast"/>
        <w:jc w:val="center"/>
        <w:rPr>
          <w:rFonts w:ascii="Corbel" w:hAnsi="Corbel" w:cs="Corbel"/>
          <w:b/>
          <w:smallCaps/>
        </w:rPr>
      </w:pPr>
      <w:r w:rsidRPr="00D9505C">
        <w:rPr>
          <w:rFonts w:ascii="Corbel" w:hAnsi="Corbel" w:cs="Corbel"/>
          <w:b/>
          <w:smallCaps/>
        </w:rPr>
        <w:t>SYLABUS</w:t>
      </w:r>
    </w:p>
    <w:p w:rsidR="008D6F67" w:rsidRPr="00D9505C" w:rsidRDefault="00217E77">
      <w:pPr>
        <w:spacing w:after="0" w:line="240" w:lineRule="exact"/>
        <w:jc w:val="center"/>
        <w:rPr>
          <w:rFonts w:ascii="Corbel" w:hAnsi="Corbel"/>
        </w:rPr>
      </w:pPr>
      <w:r w:rsidRPr="00D9505C">
        <w:rPr>
          <w:rFonts w:ascii="Corbel" w:hAnsi="Corbel" w:cs="Corbel"/>
          <w:b/>
          <w:smallCaps/>
        </w:rPr>
        <w:t xml:space="preserve">dotyczy cyklu kształcenia </w:t>
      </w:r>
      <w:r w:rsidR="001C29DB">
        <w:rPr>
          <w:rFonts w:ascii="Corbel" w:hAnsi="Corbel"/>
          <w:b/>
          <w:smallCaps/>
          <w:sz w:val="24"/>
          <w:szCs w:val="24"/>
        </w:rPr>
        <w:t>2021-2024</w:t>
      </w:r>
    </w:p>
    <w:p w:rsidR="00D9505C" w:rsidRDefault="00D9505C" w:rsidP="00D9505C">
      <w:pPr>
        <w:spacing w:after="0" w:line="240" w:lineRule="exact"/>
        <w:ind w:left="2832"/>
        <w:jc w:val="center"/>
        <w:rPr>
          <w:rFonts w:ascii="Corbel" w:hAnsi="Corbel"/>
        </w:rPr>
      </w:pPr>
      <w:r>
        <w:rPr>
          <w:rFonts w:ascii="Corbel" w:hAnsi="Corbel"/>
        </w:rPr>
        <w:t>(skrajne daty)</w:t>
      </w:r>
    </w:p>
    <w:p w:rsidR="00D9505C" w:rsidRDefault="00D9505C">
      <w:pPr>
        <w:spacing w:after="0" w:line="240" w:lineRule="exact"/>
        <w:jc w:val="center"/>
        <w:rPr>
          <w:rFonts w:ascii="Corbel" w:hAnsi="Corbel"/>
        </w:rPr>
      </w:pPr>
    </w:p>
    <w:p w:rsidR="008D6F67" w:rsidRPr="00D9505C" w:rsidRDefault="00217E77">
      <w:pPr>
        <w:spacing w:after="0" w:line="240" w:lineRule="exact"/>
        <w:jc w:val="center"/>
        <w:rPr>
          <w:rFonts w:ascii="Corbel" w:hAnsi="Corbel"/>
        </w:rPr>
      </w:pPr>
      <w:r w:rsidRPr="00D9505C">
        <w:rPr>
          <w:rFonts w:ascii="Corbel" w:hAnsi="Corbel"/>
        </w:rPr>
        <w:t xml:space="preserve">Rok akademicki </w:t>
      </w:r>
      <w:r w:rsidR="001C29DB" w:rsidRPr="001C29DB">
        <w:rPr>
          <w:rFonts w:ascii="Corbel" w:hAnsi="Corbel"/>
        </w:rPr>
        <w:t>2022/2023</w:t>
      </w:r>
      <w:r w:rsidRPr="00D9505C">
        <w:rPr>
          <w:rFonts w:ascii="Corbel" w:hAnsi="Corbel"/>
        </w:rPr>
        <w:t xml:space="preserve">  </w:t>
      </w:r>
    </w:p>
    <w:p w:rsidR="008D6F67" w:rsidRPr="00D9505C" w:rsidRDefault="008D6F67">
      <w:pPr>
        <w:spacing w:after="0" w:line="240" w:lineRule="exact"/>
        <w:jc w:val="center"/>
        <w:rPr>
          <w:rFonts w:ascii="Corbel" w:hAnsi="Corbel"/>
        </w:rPr>
      </w:pPr>
    </w:p>
    <w:p w:rsidR="008D6F67" w:rsidRPr="00D9505C" w:rsidRDefault="00217E77">
      <w:pPr>
        <w:pStyle w:val="Punktygwne"/>
        <w:spacing w:before="0" w:after="0"/>
        <w:rPr>
          <w:rFonts w:ascii="Corbel" w:hAnsi="Corbel" w:cs="Corbel"/>
          <w:sz w:val="22"/>
        </w:rPr>
      </w:pPr>
      <w:r w:rsidRPr="00D9505C">
        <w:rPr>
          <w:rFonts w:ascii="Corbel" w:hAnsi="Corbel" w:cs="Corbel"/>
          <w:sz w:val="22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color w:val="auto"/>
                <w:sz w:val="22"/>
              </w:rPr>
              <w:t>Historia europejskiej myśli polityczno-prawnej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PRA38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D9505C" w:rsidP="00D9505C">
            <w:pPr>
              <w:pStyle w:val="Odpowiedzi"/>
              <w:spacing w:before="0"/>
              <w:rPr>
                <w:rFonts w:ascii="Corbel" w:hAnsi="Corbel"/>
                <w:b w:val="0"/>
                <w:sz w:val="22"/>
              </w:rPr>
            </w:pPr>
            <w:r w:rsidRPr="00D9505C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D9505C" w:rsidP="00D9505C">
            <w:pPr>
              <w:pStyle w:val="Odpowiedzi"/>
              <w:spacing w:before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Administracja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Studia I stopnia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Praktyczny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Stacjonarne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 w:line="240" w:lineRule="auto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 xml:space="preserve">Rok </w:t>
            </w:r>
            <w:r w:rsidRPr="00D9505C">
              <w:rPr>
                <w:rFonts w:ascii="Corbel" w:hAnsi="Corbel" w:cs="Corbel"/>
                <w:b w:val="0"/>
                <w:sz w:val="22"/>
              </w:rPr>
              <w:t>II</w:t>
            </w: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, semestr III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Fakultatywny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 w:after="10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z w:val="22"/>
              </w:rPr>
              <w:t>polski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dr hab. Artur Łuszczyński, prof. UR</w:t>
            </w:r>
          </w:p>
        </w:tc>
      </w:tr>
      <w:tr w:rsidR="008D6F67" w:rsidRPr="00D9505C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Pytania"/>
              <w:spacing w:before="0" w:after="10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Odpowiedzi"/>
              <w:spacing w:before="0" w:line="240" w:lineRule="auto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 xml:space="preserve">dr Robert Zapart , dr Marcin Niemczyk, dr Marcin </w:t>
            </w:r>
            <w:proofErr w:type="spellStart"/>
            <w:r w:rsidRPr="00D9505C">
              <w:rPr>
                <w:rFonts w:ascii="Corbel" w:hAnsi="Corbel" w:cs="Corbel"/>
                <w:b w:val="0"/>
                <w:color w:val="auto"/>
                <w:sz w:val="22"/>
              </w:rPr>
              <w:t>Merkwa</w:t>
            </w:r>
            <w:proofErr w:type="spellEnd"/>
          </w:p>
        </w:tc>
      </w:tr>
    </w:tbl>
    <w:p w:rsidR="008D6F67" w:rsidRPr="00D9505C" w:rsidRDefault="00217E77">
      <w:pPr>
        <w:pStyle w:val="Podpunkty"/>
        <w:spacing w:before="100" w:after="100"/>
        <w:ind w:left="0"/>
        <w:rPr>
          <w:rFonts w:ascii="Corbel" w:hAnsi="Corbel" w:cs="Corbel"/>
          <w:szCs w:val="22"/>
        </w:rPr>
      </w:pPr>
      <w:r w:rsidRPr="00D9505C">
        <w:rPr>
          <w:rFonts w:ascii="Corbel" w:hAnsi="Corbel" w:cs="Corbel"/>
          <w:szCs w:val="22"/>
        </w:rPr>
        <w:t xml:space="preserve">* </w:t>
      </w:r>
      <w:r w:rsidRPr="00D9505C">
        <w:rPr>
          <w:rFonts w:ascii="Corbel" w:hAnsi="Corbel" w:cs="Corbel"/>
          <w:i/>
          <w:szCs w:val="22"/>
        </w:rPr>
        <w:t>-</w:t>
      </w:r>
      <w:r w:rsidRPr="00D9505C">
        <w:rPr>
          <w:rFonts w:ascii="Corbel" w:hAnsi="Corbel" w:cs="Corbel"/>
          <w:b w:val="0"/>
          <w:i/>
          <w:szCs w:val="22"/>
        </w:rPr>
        <w:t>opcjonalni</w:t>
      </w:r>
      <w:r w:rsidRPr="00D9505C">
        <w:rPr>
          <w:rFonts w:ascii="Corbel" w:hAnsi="Corbel" w:cs="Corbel"/>
          <w:b w:val="0"/>
          <w:szCs w:val="22"/>
        </w:rPr>
        <w:t>e,</w:t>
      </w:r>
      <w:r w:rsidRPr="00D9505C">
        <w:rPr>
          <w:rFonts w:ascii="Corbel" w:hAnsi="Corbel" w:cs="Corbel"/>
          <w:i/>
          <w:szCs w:val="22"/>
        </w:rPr>
        <w:t xml:space="preserve"> </w:t>
      </w:r>
      <w:r w:rsidRPr="00D9505C">
        <w:rPr>
          <w:rFonts w:ascii="Corbel" w:hAnsi="Corbel" w:cs="Corbel"/>
          <w:b w:val="0"/>
          <w:i/>
          <w:szCs w:val="22"/>
        </w:rPr>
        <w:t>zgodnie z ustaleniami w Jednostce</w:t>
      </w:r>
    </w:p>
    <w:p w:rsidR="008D6F67" w:rsidRPr="00D9505C" w:rsidRDefault="008D6F67">
      <w:pPr>
        <w:pStyle w:val="Podpunkty"/>
        <w:ind w:left="0"/>
        <w:rPr>
          <w:rFonts w:ascii="Corbel" w:hAnsi="Corbel" w:cs="Corbel"/>
          <w:szCs w:val="22"/>
        </w:rPr>
      </w:pPr>
    </w:p>
    <w:p w:rsidR="008D6F67" w:rsidRPr="00D9505C" w:rsidRDefault="00217E77">
      <w:pPr>
        <w:pStyle w:val="Podpunkty"/>
        <w:ind w:left="284"/>
        <w:rPr>
          <w:rFonts w:ascii="Corbel" w:hAnsi="Corbel" w:cs="Corbel"/>
          <w:szCs w:val="22"/>
        </w:rPr>
      </w:pPr>
      <w:r w:rsidRPr="00D9505C">
        <w:rPr>
          <w:rFonts w:ascii="Corbel" w:hAnsi="Corbel" w:cs="Corbel"/>
          <w:szCs w:val="22"/>
        </w:rPr>
        <w:t xml:space="preserve">1.1.Formy zajęć dydaktycznych, wymiar godzin i punktów ECTS </w:t>
      </w:r>
    </w:p>
    <w:p w:rsidR="008D6F67" w:rsidRPr="00D9505C" w:rsidRDefault="008D6F67">
      <w:pPr>
        <w:pStyle w:val="Podpunkty"/>
        <w:ind w:left="0"/>
        <w:rPr>
          <w:rFonts w:ascii="Corbel" w:hAnsi="Corbel" w:cs="Corbel"/>
          <w:szCs w:val="22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8"/>
        <w:gridCol w:w="913"/>
        <w:gridCol w:w="787"/>
        <w:gridCol w:w="850"/>
        <w:gridCol w:w="801"/>
        <w:gridCol w:w="821"/>
        <w:gridCol w:w="762"/>
        <w:gridCol w:w="948"/>
        <w:gridCol w:w="1188"/>
        <w:gridCol w:w="1519"/>
      </w:tblGrid>
      <w:tr w:rsidR="008D6F67" w:rsidRPr="00D9505C" w:rsidTr="00D9505C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sz w:val="22"/>
              </w:rPr>
              <w:t>Semestr</w:t>
            </w:r>
          </w:p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sz w:val="22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D9505C">
              <w:rPr>
                <w:rFonts w:ascii="Corbel" w:hAnsi="Corbel" w:cs="Corbel"/>
                <w:sz w:val="22"/>
              </w:rPr>
              <w:t>Wykł</w:t>
            </w:r>
            <w:proofErr w:type="spellEnd"/>
            <w:r w:rsidRPr="00D9505C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sz w:val="22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D9505C">
              <w:rPr>
                <w:rFonts w:ascii="Corbel" w:hAnsi="Corbel" w:cs="Corbel"/>
                <w:sz w:val="22"/>
              </w:rPr>
              <w:t>Konw</w:t>
            </w:r>
            <w:proofErr w:type="spellEnd"/>
            <w:r w:rsidRPr="00D9505C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D9505C">
              <w:rPr>
                <w:rFonts w:ascii="Corbel" w:hAnsi="Corbel" w:cs="Corbel"/>
                <w:sz w:val="22"/>
              </w:rPr>
              <w:t>Sem</w:t>
            </w:r>
            <w:proofErr w:type="spellEnd"/>
            <w:r w:rsidRPr="00D9505C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sz w:val="22"/>
              </w:rPr>
            </w:pPr>
            <w:proofErr w:type="spellStart"/>
            <w:r w:rsidRPr="00D9505C">
              <w:rPr>
                <w:rFonts w:ascii="Corbel" w:hAnsi="Corbel" w:cs="Corbel"/>
                <w:sz w:val="22"/>
              </w:rPr>
              <w:t>Prakt</w:t>
            </w:r>
            <w:proofErr w:type="spellEnd"/>
            <w:r w:rsidRPr="00D9505C">
              <w:rPr>
                <w:rFonts w:ascii="Corbel" w:hAnsi="Corbel" w:cs="Corbel"/>
                <w:sz w:val="22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 w:cs="Corbel"/>
                <w:b/>
                <w:sz w:val="22"/>
              </w:rPr>
            </w:pPr>
            <w:r w:rsidRPr="00D9505C">
              <w:rPr>
                <w:rFonts w:ascii="Corbel" w:hAnsi="Corbel" w:cs="Corbel"/>
                <w:sz w:val="22"/>
              </w:rPr>
              <w:t>Inne (jakie?)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Nagwkitablic"/>
              <w:spacing w:after="0" w:line="100" w:lineRule="atLeast"/>
              <w:jc w:val="center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/>
                <w:sz w:val="22"/>
              </w:rPr>
              <w:t>Liczba pkt. ECTS</w:t>
            </w:r>
          </w:p>
        </w:tc>
      </w:tr>
      <w:tr w:rsidR="008D6F67" w:rsidRPr="00D9505C" w:rsidTr="00D9505C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8D6F67" w:rsidP="00D9505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8D6F67" w:rsidP="00D9505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8D6F67" w:rsidP="00D9505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8D6F67" w:rsidP="00D9505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8D6F67" w:rsidP="00D9505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8D6F67" w:rsidP="00D9505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8D6F67" w:rsidP="00D9505C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D9505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:rsidR="008D6F67" w:rsidRPr="00D9505C" w:rsidRDefault="008D6F67">
      <w:pPr>
        <w:pStyle w:val="Podpunkty"/>
        <w:rPr>
          <w:rFonts w:ascii="Corbel" w:hAnsi="Corbel" w:cs="Corbel"/>
          <w:b w:val="0"/>
          <w:szCs w:val="22"/>
        </w:rPr>
      </w:pPr>
    </w:p>
    <w:p w:rsidR="008D6F67" w:rsidRPr="00D9505C" w:rsidRDefault="00217E77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>1.2.</w:t>
      </w:r>
      <w:r w:rsidRPr="00D9505C">
        <w:rPr>
          <w:rFonts w:ascii="Corbel" w:hAnsi="Corbel" w:cs="Corbel"/>
          <w:smallCaps w:val="0"/>
          <w:sz w:val="22"/>
        </w:rPr>
        <w:tab/>
        <w:t xml:space="preserve">Sposób realizacji zajęć  </w:t>
      </w:r>
    </w:p>
    <w:p w:rsidR="008D6F67" w:rsidRPr="00D9505C" w:rsidRDefault="00217E7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mallCaps w:val="0"/>
          <w:sz w:val="22"/>
        </w:rPr>
      </w:pPr>
      <w:r w:rsidRPr="00D9505C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D9505C">
        <w:rPr>
          <w:rFonts w:ascii="Corbel" w:hAnsi="Corbel" w:cs="Corbel"/>
          <w:b w:val="0"/>
          <w:smallCaps w:val="0"/>
          <w:sz w:val="22"/>
        </w:rPr>
        <w:t xml:space="preserve"> zajęcia w formie tradycyjnej </w:t>
      </w:r>
    </w:p>
    <w:p w:rsidR="008D6F67" w:rsidRPr="00D9505C" w:rsidRDefault="00217E77">
      <w:pPr>
        <w:pStyle w:val="Punktygwne"/>
        <w:spacing w:before="0" w:after="0"/>
        <w:ind w:left="709"/>
        <w:rPr>
          <w:rFonts w:ascii="Corbel" w:hAnsi="Corbel" w:cs="Corbel"/>
          <w:smallCaps w:val="0"/>
          <w:sz w:val="22"/>
        </w:rPr>
      </w:pPr>
      <w:r w:rsidRPr="00D9505C">
        <w:rPr>
          <w:rFonts w:ascii="Corbel" w:eastAsia="MS Gothic" w:hAnsi="Corbel" w:cs="MS Gothic"/>
          <w:b w:val="0"/>
          <w:smallCaps w:val="0"/>
          <w:sz w:val="22"/>
        </w:rPr>
        <w:t>X</w:t>
      </w:r>
      <w:r w:rsidRPr="00D9505C">
        <w:rPr>
          <w:rFonts w:ascii="Corbel" w:hAnsi="Corbel" w:cs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p w:rsidR="008D6F67" w:rsidRPr="00D9505C" w:rsidRDefault="00217E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 xml:space="preserve">1.3 </w:t>
      </w:r>
      <w:r w:rsidRPr="00D9505C">
        <w:rPr>
          <w:rFonts w:ascii="Corbel" w:hAnsi="Corbel" w:cs="Corbel"/>
          <w:smallCaps w:val="0"/>
          <w:sz w:val="22"/>
        </w:rPr>
        <w:tab/>
        <w:t xml:space="preserve">Forma zaliczenia przedmiotu  (z toku) </w:t>
      </w:r>
      <w:r w:rsidRPr="00D9505C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8D6F67" w:rsidRPr="00D9505C" w:rsidRDefault="00217E7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  <w:r w:rsidRPr="00D9505C">
        <w:rPr>
          <w:rFonts w:ascii="Corbel" w:hAnsi="Corbel" w:cs="Corbel"/>
          <w:b w:val="0"/>
          <w:sz w:val="22"/>
        </w:rPr>
        <w:t>Zaliczenie z oceną (test z pytaniami otwartymi)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8D6F67" w:rsidRDefault="00217E77">
      <w:pPr>
        <w:pStyle w:val="Punktygwne"/>
        <w:spacing w:before="0" w:after="0"/>
        <w:rPr>
          <w:rFonts w:ascii="Corbel" w:hAnsi="Corbel" w:cs="Corbel"/>
          <w:sz w:val="22"/>
        </w:rPr>
      </w:pPr>
      <w:r w:rsidRPr="00D9505C">
        <w:rPr>
          <w:rFonts w:ascii="Corbel" w:hAnsi="Corbel" w:cs="Corbel"/>
          <w:sz w:val="22"/>
        </w:rPr>
        <w:t xml:space="preserve">2.Wymagania wstępne </w:t>
      </w:r>
    </w:p>
    <w:p w:rsidR="00D9505C" w:rsidRPr="00D9505C" w:rsidRDefault="00D9505C">
      <w:pPr>
        <w:pStyle w:val="Punktygwne"/>
        <w:spacing w:before="0" w:after="0"/>
        <w:rPr>
          <w:rFonts w:ascii="Corbel" w:eastAsia="Cambria" w:hAnsi="Corbel" w:cs="Corbel"/>
          <w:b w:val="0"/>
          <w:smallCaps w:val="0"/>
          <w:color w:val="000000"/>
          <w:sz w:val="22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D9505C">
              <w:rPr>
                <w:rFonts w:ascii="Corbel" w:eastAsia="Cambria" w:hAnsi="Corbel" w:cs="Corbel"/>
                <w:b w:val="0"/>
                <w:smallCaps w:val="0"/>
                <w:color w:val="000000"/>
                <w:sz w:val="22"/>
              </w:rPr>
              <w:t>Student powinien posiadać podstawową wiedzę z zakresu nauki o państwie i prawie oraz historii. Powinien także posiadać umiejętność przyswajania i analizowania materiału historycznego oraz filozoficznego, a także analizy i wnioskowań humanistycznych.</w:t>
            </w:r>
          </w:p>
        </w:tc>
      </w:tr>
    </w:tbl>
    <w:p w:rsidR="008D6F67" w:rsidRPr="00D9505C" w:rsidRDefault="008D6F67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8D6F67" w:rsidRPr="00D9505C" w:rsidRDefault="00D9505C">
      <w:pPr>
        <w:pStyle w:val="Punktygwne"/>
        <w:spacing w:before="0" w:after="0"/>
        <w:rPr>
          <w:rFonts w:ascii="Corbel" w:hAnsi="Corbel" w:cs="Corbel"/>
          <w:sz w:val="22"/>
        </w:rPr>
      </w:pPr>
      <w:r>
        <w:rPr>
          <w:rFonts w:ascii="Corbel" w:hAnsi="Corbel" w:cs="Corbel"/>
          <w:sz w:val="22"/>
        </w:rPr>
        <w:br w:type="column"/>
      </w:r>
      <w:r w:rsidR="00217E77" w:rsidRPr="00D9505C">
        <w:rPr>
          <w:rFonts w:ascii="Corbel" w:hAnsi="Corbel" w:cs="Corbel"/>
          <w:sz w:val="22"/>
        </w:rPr>
        <w:lastRenderedPageBreak/>
        <w:t>3. cele, efekty uczenia się , treści Programowe i stosowane metody Dydaktyczne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sz w:val="22"/>
        </w:rPr>
      </w:pPr>
    </w:p>
    <w:p w:rsidR="008D6F67" w:rsidRPr="00D9505C" w:rsidRDefault="00217E77">
      <w:pPr>
        <w:pStyle w:val="Podpunkty"/>
        <w:rPr>
          <w:rFonts w:ascii="Corbel" w:hAnsi="Corbel" w:cs="Corbel"/>
          <w:b w:val="0"/>
          <w:i/>
          <w:szCs w:val="22"/>
        </w:rPr>
      </w:pPr>
      <w:r w:rsidRPr="00D9505C">
        <w:rPr>
          <w:rFonts w:ascii="Corbel" w:hAnsi="Corbel" w:cs="Corbel"/>
          <w:szCs w:val="22"/>
        </w:rPr>
        <w:t>3.1 Cele przedmiotu</w:t>
      </w:r>
    </w:p>
    <w:p w:rsidR="008D6F67" w:rsidRPr="00D9505C" w:rsidRDefault="008D6F67">
      <w:pPr>
        <w:pStyle w:val="Podpunkty"/>
        <w:rPr>
          <w:rFonts w:ascii="Corbel" w:hAnsi="Corbel" w:cs="Corbel"/>
          <w:b w:val="0"/>
          <w:i/>
          <w:szCs w:val="22"/>
        </w:rPr>
      </w:pPr>
    </w:p>
    <w:tbl>
      <w:tblPr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685"/>
      </w:tblGrid>
      <w:tr w:rsidR="008D6F67" w:rsidRPr="00D9505C" w:rsidTr="00D9505C">
        <w:tc>
          <w:tcPr>
            <w:tcW w:w="844" w:type="dxa"/>
            <w:shd w:val="clear" w:color="auto" w:fill="auto"/>
            <w:vAlign w:val="center"/>
          </w:tcPr>
          <w:p w:rsidR="008D6F67" w:rsidRPr="00D9505C" w:rsidRDefault="00217E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Cs w:val="22"/>
              </w:rPr>
            </w:pPr>
            <w:r w:rsidRPr="00D9505C">
              <w:rPr>
                <w:rFonts w:ascii="Corbel" w:hAnsi="Corbel" w:cs="Corbel"/>
                <w:b w:val="0"/>
                <w:szCs w:val="22"/>
              </w:rPr>
              <w:t xml:space="preserve">C1 </w:t>
            </w:r>
          </w:p>
        </w:tc>
        <w:tc>
          <w:tcPr>
            <w:tcW w:w="8685" w:type="dxa"/>
            <w:shd w:val="clear" w:color="auto" w:fill="auto"/>
            <w:vAlign w:val="center"/>
          </w:tcPr>
          <w:p w:rsidR="008D6F67" w:rsidRPr="00D9505C" w:rsidRDefault="00217E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D9505C">
              <w:rPr>
                <w:rFonts w:ascii="Corbel" w:hAnsi="Corbel" w:cs="Corbel"/>
                <w:b w:val="0"/>
                <w:i/>
                <w:szCs w:val="22"/>
              </w:rPr>
              <w:t>Uzyskanie wiedzy obejmującej europejskie doktryny polityczno-prawne.</w:t>
            </w:r>
          </w:p>
        </w:tc>
      </w:tr>
      <w:tr w:rsidR="008D6F67" w:rsidRPr="00D9505C" w:rsidTr="00D9505C">
        <w:tc>
          <w:tcPr>
            <w:tcW w:w="844" w:type="dxa"/>
            <w:shd w:val="clear" w:color="auto" w:fill="auto"/>
            <w:vAlign w:val="center"/>
          </w:tcPr>
          <w:p w:rsidR="008D6F67" w:rsidRPr="00D9505C" w:rsidRDefault="00217E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i/>
                <w:sz w:val="22"/>
                <w:szCs w:val="22"/>
              </w:rPr>
            </w:pPr>
            <w:r w:rsidRPr="00D9505C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685" w:type="dxa"/>
            <w:shd w:val="clear" w:color="auto" w:fill="auto"/>
            <w:vAlign w:val="center"/>
          </w:tcPr>
          <w:p w:rsidR="008D6F67" w:rsidRPr="00D9505C" w:rsidRDefault="00217E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D9505C">
              <w:rPr>
                <w:rFonts w:ascii="Corbel" w:hAnsi="Corbel" w:cs="Corbel"/>
                <w:b w:val="0"/>
                <w:i/>
                <w:szCs w:val="22"/>
              </w:rPr>
              <w:t>Zrozumienie i krytyczna ocena doktrynalnych pojęć i źródeł instytucji politycznych i prawnych.</w:t>
            </w:r>
          </w:p>
        </w:tc>
      </w:tr>
      <w:tr w:rsidR="008D6F67" w:rsidRPr="00D9505C" w:rsidTr="00D9505C">
        <w:tc>
          <w:tcPr>
            <w:tcW w:w="844" w:type="dxa"/>
            <w:shd w:val="clear" w:color="auto" w:fill="auto"/>
            <w:vAlign w:val="center"/>
          </w:tcPr>
          <w:p w:rsidR="008D6F67" w:rsidRPr="00D9505C" w:rsidRDefault="00217E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Cs w:val="22"/>
              </w:rPr>
            </w:pPr>
            <w:r w:rsidRPr="00D9505C">
              <w:rPr>
                <w:rFonts w:ascii="Corbel" w:hAnsi="Corbel" w:cs="Corbel"/>
                <w:b w:val="0"/>
                <w:szCs w:val="22"/>
              </w:rPr>
              <w:t>C3</w:t>
            </w:r>
          </w:p>
        </w:tc>
        <w:tc>
          <w:tcPr>
            <w:tcW w:w="8685" w:type="dxa"/>
            <w:shd w:val="clear" w:color="auto" w:fill="auto"/>
            <w:vAlign w:val="center"/>
          </w:tcPr>
          <w:p w:rsidR="008D6F67" w:rsidRPr="00D9505C" w:rsidRDefault="00217E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D9505C">
              <w:rPr>
                <w:rFonts w:ascii="Corbel" w:hAnsi="Corbel" w:cs="Corbel"/>
                <w:b w:val="0"/>
                <w:i/>
                <w:szCs w:val="22"/>
              </w:rPr>
              <w:t>Nabycie zdolności dokonania wykładni rozwiązań obowiązującego systemu politycznego i prawnego w kontekście ich doktrynalnego uzasadnienia.</w:t>
            </w:r>
          </w:p>
        </w:tc>
      </w:tr>
      <w:tr w:rsidR="008D6F67" w:rsidRPr="00D9505C" w:rsidTr="00D9505C">
        <w:tc>
          <w:tcPr>
            <w:tcW w:w="844" w:type="dxa"/>
            <w:shd w:val="clear" w:color="auto" w:fill="auto"/>
            <w:vAlign w:val="center"/>
          </w:tcPr>
          <w:p w:rsidR="008D6F67" w:rsidRPr="00D9505C" w:rsidRDefault="00217E77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i/>
                <w:szCs w:val="22"/>
              </w:rPr>
            </w:pPr>
            <w:r w:rsidRPr="00D9505C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685" w:type="dxa"/>
            <w:shd w:val="clear" w:color="auto" w:fill="auto"/>
            <w:vAlign w:val="center"/>
          </w:tcPr>
          <w:p w:rsidR="008D6F67" w:rsidRPr="00D9505C" w:rsidRDefault="00217E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D9505C">
              <w:rPr>
                <w:rFonts w:ascii="Corbel" w:hAnsi="Corbel" w:cs="Corbel"/>
                <w:b w:val="0"/>
                <w:i/>
                <w:szCs w:val="22"/>
              </w:rPr>
              <w:t>Poznanie koncepcyjnej genezy pojęć takich jak: prawa podmiotowe, godność, wolność, równość, własność, dobro wspólne, władza publiczna, demokracja, sprawiedliwość - poprzez ustalenie treści tych pojęć w dyskursie politycznym występującym w  różnych ujęciach (klasycznych, liberalnych, republikańskich, konserwatywnych socjalistycznych i socjaldemokratycznych oraz wywodzących się z katolickiej nauki społecznej).</w:t>
            </w:r>
          </w:p>
        </w:tc>
      </w:tr>
    </w:tbl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2"/>
        </w:rPr>
      </w:pPr>
    </w:p>
    <w:p w:rsidR="008D6F67" w:rsidRPr="00D9505C" w:rsidRDefault="00217E77">
      <w:pPr>
        <w:spacing w:after="0" w:line="100" w:lineRule="atLeast"/>
        <w:ind w:left="426"/>
        <w:rPr>
          <w:rFonts w:ascii="Corbel" w:hAnsi="Corbel" w:cs="Corbel"/>
        </w:rPr>
      </w:pPr>
      <w:r w:rsidRPr="00D9505C">
        <w:rPr>
          <w:rFonts w:ascii="Corbel" w:hAnsi="Corbel" w:cs="Corbel"/>
          <w:b/>
        </w:rPr>
        <w:t>3.2 Efekty uczenia się dla przedmiotu</w:t>
      </w:r>
      <w:r w:rsidRPr="00D9505C">
        <w:rPr>
          <w:rFonts w:ascii="Corbel" w:hAnsi="Corbel" w:cs="Corbel"/>
        </w:rPr>
        <w:t xml:space="preserve"> </w:t>
      </w:r>
    </w:p>
    <w:p w:rsidR="008D6F67" w:rsidRPr="00D9505C" w:rsidRDefault="008D6F67">
      <w:pPr>
        <w:spacing w:after="0" w:line="100" w:lineRule="atLeast"/>
        <w:rPr>
          <w:rFonts w:ascii="Corbel" w:hAnsi="Corbel" w:cs="Corbel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80"/>
        <w:gridCol w:w="5974"/>
        <w:gridCol w:w="1876"/>
      </w:tblGrid>
      <w:tr w:rsidR="008D6F67" w:rsidRPr="00D9505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D9505C">
              <w:rPr>
                <w:rFonts w:ascii="Corbel" w:hAnsi="Corbel" w:cs="Corbel"/>
                <w:smallCaps w:val="0"/>
                <w:sz w:val="22"/>
              </w:rPr>
              <w:t>EK</w:t>
            </w: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 xml:space="preserve">Odniesienie do efektów  kierunkowych </w:t>
            </w:r>
            <w:r w:rsidRPr="00D9505C">
              <w:rPr>
                <w:rStyle w:val="Odwoanieprzypisudolnego"/>
                <w:rFonts w:ascii="Corbel" w:hAnsi="Corbel"/>
                <w:sz w:val="22"/>
              </w:rPr>
              <w:footnoteReference w:id="1"/>
            </w:r>
          </w:p>
        </w:tc>
      </w:tr>
      <w:tr w:rsidR="008D6F67" w:rsidRPr="00D9505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Wymienia i charakteryzuje główne kierunki doktrynalne.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K_W</w:t>
            </w:r>
            <w:r w:rsidR="00D9505C">
              <w:rPr>
                <w:rFonts w:ascii="Corbel" w:hAnsi="Corbel" w:cs="Corbel"/>
              </w:rPr>
              <w:t>0</w:t>
            </w:r>
            <w:r w:rsidRPr="00D9505C">
              <w:rPr>
                <w:rFonts w:ascii="Corbel" w:hAnsi="Corbel" w:cs="Corbel"/>
              </w:rPr>
              <w:t>1</w:t>
            </w:r>
          </w:p>
        </w:tc>
      </w:tr>
      <w:tr w:rsidR="008D6F67" w:rsidRPr="00D9505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Definiuje i wyjaśnia podstawowe pojęcia jakimi posługują się twórcy doktryn polityczno-prawnych.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K_W</w:t>
            </w:r>
            <w:r w:rsidR="00D9505C">
              <w:rPr>
                <w:rFonts w:ascii="Corbel" w:hAnsi="Corbel" w:cs="Corbel"/>
              </w:rPr>
              <w:t>0</w:t>
            </w:r>
            <w:r w:rsidRPr="00D9505C">
              <w:rPr>
                <w:rFonts w:ascii="Corbel" w:hAnsi="Corbel" w:cs="Corbel"/>
              </w:rPr>
              <w:t>3</w:t>
            </w:r>
          </w:p>
        </w:tc>
      </w:tr>
      <w:tr w:rsidR="008D6F67" w:rsidRPr="00D9505C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Wskazuje i dobiera, z uwzględnieniem koncepcyjnej genezy, doktrynalne źródła fundamentalnych pojęć i instytucji polityczno – prawnych.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K_W</w:t>
            </w:r>
            <w:r w:rsidR="00D9505C">
              <w:rPr>
                <w:rFonts w:ascii="Corbel" w:hAnsi="Corbel" w:cs="Corbel"/>
              </w:rPr>
              <w:t>0</w:t>
            </w:r>
            <w:r w:rsidRPr="00D9505C">
              <w:rPr>
                <w:rFonts w:ascii="Corbel" w:hAnsi="Corbel" w:cs="Corbel"/>
              </w:rPr>
              <w:t>8</w:t>
            </w:r>
          </w:p>
        </w:tc>
      </w:tr>
      <w:tr w:rsidR="008D6F67" w:rsidRPr="00D9505C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Poddaje krytyce i porównuje poszczególne doktryny.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K_U</w:t>
            </w:r>
            <w:r w:rsidR="00D9505C">
              <w:rPr>
                <w:rFonts w:ascii="Corbel" w:hAnsi="Corbel" w:cs="Corbel"/>
              </w:rPr>
              <w:t>0</w:t>
            </w:r>
            <w:r w:rsidRPr="00D9505C">
              <w:rPr>
                <w:rFonts w:ascii="Corbel" w:hAnsi="Corbel" w:cs="Corbel"/>
              </w:rPr>
              <w:t>1</w:t>
            </w:r>
          </w:p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K_U</w:t>
            </w:r>
            <w:r w:rsidR="00D9505C">
              <w:rPr>
                <w:rFonts w:ascii="Corbel" w:hAnsi="Corbel" w:cs="Corbel"/>
              </w:rPr>
              <w:t>0</w:t>
            </w:r>
            <w:r w:rsidRPr="00D9505C">
              <w:rPr>
                <w:rFonts w:ascii="Corbel" w:hAnsi="Corbel" w:cs="Corbel"/>
              </w:rPr>
              <w:t>5</w:t>
            </w:r>
          </w:p>
        </w:tc>
      </w:tr>
      <w:tr w:rsidR="008D6F67" w:rsidRPr="00D9505C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Rozpoznaje twórców doktryn polityczno-prawnych na podstawie wybranych fragmentów tekstów źródłowych.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K_U</w:t>
            </w:r>
            <w:r w:rsidR="00D9505C">
              <w:rPr>
                <w:rFonts w:ascii="Corbel" w:hAnsi="Corbel" w:cs="Corbel"/>
              </w:rPr>
              <w:t>0</w:t>
            </w:r>
            <w:r w:rsidRPr="00D9505C">
              <w:rPr>
                <w:rFonts w:ascii="Corbel" w:hAnsi="Corbel" w:cs="Corbel"/>
              </w:rPr>
              <w:t>3</w:t>
            </w:r>
          </w:p>
        </w:tc>
      </w:tr>
      <w:tr w:rsidR="008D6F67" w:rsidRPr="00D9505C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Dyskutuje o pojęciach i instytucjach polityczno-prawnych.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K_U15</w:t>
            </w:r>
          </w:p>
        </w:tc>
      </w:tr>
      <w:tr w:rsidR="008D6F67" w:rsidRPr="00D9505C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</w:t>
            </w: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softHyphen/>
              <w:t>_07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Zachowuje otwartość na różne poglądy i postawy.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K_U</w:t>
            </w:r>
            <w:r w:rsidR="00D9505C">
              <w:rPr>
                <w:rFonts w:ascii="Corbel" w:hAnsi="Corbel" w:cs="Corbel"/>
              </w:rPr>
              <w:t>0</w:t>
            </w:r>
            <w:r w:rsidRPr="00D9505C">
              <w:rPr>
                <w:rFonts w:ascii="Corbel" w:hAnsi="Corbel" w:cs="Corbel"/>
              </w:rPr>
              <w:t>2</w:t>
            </w:r>
          </w:p>
        </w:tc>
      </w:tr>
      <w:tr w:rsidR="008D6F67" w:rsidRPr="00D9505C">
        <w:tc>
          <w:tcPr>
            <w:tcW w:w="1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 w:cs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Posiada umiejętność rozumienia i analizowania zmian w ustawodawstwie prawnym, w szczególności prawno-administracyjnym kształtującym podstawowe stosunki społeczne.</w:t>
            </w:r>
          </w:p>
        </w:tc>
        <w:tc>
          <w:tcPr>
            <w:tcW w:w="18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K_U10</w:t>
            </w:r>
          </w:p>
        </w:tc>
      </w:tr>
    </w:tbl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8D6F67" w:rsidRPr="00D9505C" w:rsidRDefault="00217E77">
      <w:pPr>
        <w:pStyle w:val="Akapitzlist1"/>
        <w:spacing w:line="100" w:lineRule="atLeast"/>
        <w:ind w:left="426"/>
        <w:jc w:val="both"/>
        <w:rPr>
          <w:rFonts w:ascii="Corbel" w:hAnsi="Corbel" w:cs="Corbel"/>
        </w:rPr>
      </w:pPr>
      <w:r w:rsidRPr="00D9505C">
        <w:rPr>
          <w:rFonts w:ascii="Corbel" w:hAnsi="Corbel" w:cs="Corbel"/>
          <w:b/>
        </w:rPr>
        <w:t xml:space="preserve">3.3 Treści programowe </w:t>
      </w:r>
      <w:r w:rsidRPr="00D9505C">
        <w:rPr>
          <w:rFonts w:ascii="Corbel" w:hAnsi="Corbel" w:cs="Corbel"/>
        </w:rPr>
        <w:t xml:space="preserve">  </w:t>
      </w:r>
    </w:p>
    <w:p w:rsidR="008D6F67" w:rsidRPr="00D9505C" w:rsidRDefault="00217E77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</w:rPr>
      </w:pPr>
      <w:r w:rsidRPr="00D9505C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Akapitzlist1"/>
              <w:spacing w:after="0" w:line="240" w:lineRule="auto"/>
              <w:ind w:left="0" w:firstLine="250"/>
              <w:rPr>
                <w:rFonts w:ascii="Corbel" w:hAnsi="Corbel"/>
                <w:b/>
              </w:rPr>
            </w:pPr>
            <w:r w:rsidRPr="00D9505C">
              <w:rPr>
                <w:rFonts w:ascii="Corbel" w:hAnsi="Corbel" w:cs="Corbel"/>
                <w:b/>
              </w:rPr>
              <w:t>Treści merytoryczne</w:t>
            </w:r>
          </w:p>
        </w:tc>
      </w:tr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jc w:val="both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Przedmiot i zakres historii doktryn polityczno-prawnych, metody badawcze, rozwój oraz usytuowanie historii doktryn polityczno-prawnych pośród innych nauk.  Myśl polityczno-prawna starożytnej Grecji: sofiści, Sokrates, Platon, Arystoteles. - 5 godz.</w:t>
            </w:r>
          </w:p>
        </w:tc>
      </w:tr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jc w:val="both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 xml:space="preserve">Główne idee polityczno-prawne okresu hellenistycznego i starożytnego Rzymu: Cynicy, Epikureizm, Stoicy – 2 godz. </w:t>
            </w:r>
          </w:p>
        </w:tc>
      </w:tr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 xml:space="preserve">Chrześcijańska koncepcja państwa i prawa do czasów średniowiecza: Jezus Chrystus, św. Paweł z </w:t>
            </w:r>
            <w:proofErr w:type="spellStart"/>
            <w:r w:rsidRPr="00D9505C">
              <w:rPr>
                <w:rFonts w:ascii="Corbel" w:hAnsi="Corbel" w:cs="Corbel"/>
              </w:rPr>
              <w:t>Tarsu</w:t>
            </w:r>
            <w:proofErr w:type="spellEnd"/>
            <w:r w:rsidRPr="00D9505C">
              <w:rPr>
                <w:rFonts w:ascii="Corbel" w:hAnsi="Corbel" w:cs="Corbel"/>
              </w:rPr>
              <w:t>, św. Augustyn, św. Tomasz z Akwinu - 5 godz.</w:t>
            </w:r>
          </w:p>
        </w:tc>
      </w:tr>
      <w:tr w:rsidR="008D6F67" w:rsidRPr="00D9505C">
        <w:tc>
          <w:tcPr>
            <w:tcW w:w="9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ind w:hanging="6"/>
              <w:jc w:val="both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Myśl polityczno-prawna epoki renesansu: N.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Machiavelli, M.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Luter, J.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Kalwin, J.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Bodin, T.</w:t>
            </w:r>
            <w:r w:rsidR="00D9505C">
              <w:rPr>
                <w:rFonts w:ascii="Corbel" w:hAnsi="Corbel" w:cs="Corbel"/>
              </w:rPr>
              <w:t xml:space="preserve"> </w:t>
            </w:r>
            <w:proofErr w:type="spellStart"/>
            <w:r w:rsidRPr="00D9505C">
              <w:rPr>
                <w:rFonts w:ascii="Corbel" w:hAnsi="Corbel" w:cs="Corbel"/>
              </w:rPr>
              <w:t>More</w:t>
            </w:r>
            <w:proofErr w:type="spellEnd"/>
            <w:r w:rsidRPr="00D9505C">
              <w:rPr>
                <w:rFonts w:ascii="Corbel" w:hAnsi="Corbel" w:cs="Corbel"/>
              </w:rPr>
              <w:t>, T.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Campanella, Fr.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Bacon, P.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Włodkowic - 5 godz.</w:t>
            </w:r>
          </w:p>
        </w:tc>
      </w:tr>
      <w:tr w:rsidR="008D6F67" w:rsidRPr="00D9505C">
        <w:tc>
          <w:tcPr>
            <w:tcW w:w="9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jc w:val="both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lastRenderedPageBreak/>
              <w:t>Polityczno-prawne doktryny XVII–XVIII wieku: H.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Grocjusz, T.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Hobbes, J.</w:t>
            </w:r>
            <w:r w:rsidR="00D9505C">
              <w:rPr>
                <w:rFonts w:ascii="Corbel" w:hAnsi="Corbel" w:cs="Corbel"/>
              </w:rPr>
              <w:t xml:space="preserve"> </w:t>
            </w:r>
            <w:proofErr w:type="spellStart"/>
            <w:r w:rsidRPr="00D9505C">
              <w:rPr>
                <w:rFonts w:ascii="Corbel" w:hAnsi="Corbel" w:cs="Corbel"/>
              </w:rPr>
              <w:t>Locke</w:t>
            </w:r>
            <w:proofErr w:type="spellEnd"/>
            <w:r w:rsidRPr="00D9505C">
              <w:rPr>
                <w:rFonts w:ascii="Corbel" w:hAnsi="Corbel" w:cs="Corbel"/>
              </w:rPr>
              <w:t>, Monteskiusz, J.J.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Rousseau - 5 godz.</w:t>
            </w:r>
          </w:p>
        </w:tc>
      </w:tr>
      <w:tr w:rsidR="008D6F67" w:rsidRPr="00D9505C">
        <w:tc>
          <w:tcPr>
            <w:tcW w:w="9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jc w:val="both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Doktryny polityczno-prawne wieku XIX: I.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>Kant, G.W.F.</w:t>
            </w:r>
            <w:r w:rsidR="00D9505C">
              <w:rPr>
                <w:rFonts w:ascii="Corbel" w:hAnsi="Corbel" w:cs="Corbel"/>
              </w:rPr>
              <w:t xml:space="preserve"> </w:t>
            </w:r>
            <w:r w:rsidRPr="00D9505C">
              <w:rPr>
                <w:rFonts w:ascii="Corbel" w:hAnsi="Corbel" w:cs="Corbel"/>
              </w:rPr>
              <w:t xml:space="preserve">Hegel, liberalizm, pozytywizm, myśl społeczna Kościoła </w:t>
            </w:r>
            <w:proofErr w:type="spellStart"/>
            <w:r w:rsidRPr="00D9505C">
              <w:rPr>
                <w:rFonts w:ascii="Corbel" w:hAnsi="Corbel" w:cs="Corbel"/>
              </w:rPr>
              <w:t>rzymkokatolickiego</w:t>
            </w:r>
            <w:proofErr w:type="spellEnd"/>
            <w:r w:rsidRPr="00D9505C">
              <w:rPr>
                <w:rFonts w:ascii="Corbel" w:hAnsi="Corbel" w:cs="Corbel"/>
              </w:rPr>
              <w:t xml:space="preserve"> (Leon XIII), solidaryzm, anarchizm, socjalizm utopijny i naukowy - 5 godz.</w:t>
            </w:r>
          </w:p>
        </w:tc>
      </w:tr>
      <w:tr w:rsidR="008D6F67" w:rsidRPr="00D9505C">
        <w:tc>
          <w:tcPr>
            <w:tcW w:w="9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ind w:hanging="6"/>
              <w:jc w:val="both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Doktryny polityczno-prawne wieku XX: idea państwa dobrobytu, teoria konwergencji, myśl społeczno-polityczna Kościoła rzymskokatolickiego, faszyzm, nazizm, liberalizm - 3 godz.</w:t>
            </w:r>
          </w:p>
        </w:tc>
      </w:tr>
      <w:tr w:rsidR="008D6F67" w:rsidRPr="00D9505C">
        <w:tc>
          <w:tcPr>
            <w:tcW w:w="9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widowControl w:val="0"/>
              <w:autoSpaceDE w:val="0"/>
              <w:spacing w:after="0" w:line="240" w:lineRule="auto"/>
              <w:jc w:val="both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Łącznie: 30 godz.</w:t>
            </w:r>
          </w:p>
        </w:tc>
      </w:tr>
    </w:tbl>
    <w:p w:rsidR="008D6F67" w:rsidRPr="00D9505C" w:rsidRDefault="008D6F67">
      <w:pPr>
        <w:spacing w:after="0" w:line="100" w:lineRule="atLeast"/>
        <w:rPr>
          <w:rFonts w:ascii="Corbel" w:hAnsi="Corbel" w:cs="Corbel"/>
        </w:rPr>
      </w:pPr>
    </w:p>
    <w:p w:rsidR="008D6F67" w:rsidRPr="00D9505C" w:rsidRDefault="00217E77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</w:rPr>
      </w:pPr>
      <w:r w:rsidRPr="00D9505C">
        <w:rPr>
          <w:rFonts w:ascii="Corbel" w:hAnsi="Corbel" w:cs="Corbel"/>
        </w:rPr>
        <w:t xml:space="preserve">Problematyka ćwiczeń audytoryjnych, konwersatoryjnych, laboratoryjnych, zajęć praktycznych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Treści merytoryczne</w:t>
            </w:r>
          </w:p>
        </w:tc>
      </w:tr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D9505C">
            <w:pPr>
              <w:pStyle w:val="Akapitzlist1"/>
              <w:snapToGrid w:val="0"/>
              <w:spacing w:after="0" w:line="100" w:lineRule="atLeast"/>
              <w:ind w:left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-</w:t>
            </w:r>
          </w:p>
        </w:tc>
      </w:tr>
    </w:tbl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z w:val="22"/>
        </w:rPr>
      </w:pPr>
    </w:p>
    <w:p w:rsidR="008D6F67" w:rsidRPr="00D9505C" w:rsidRDefault="00217E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>3.4 Metody dydaktyczne</w:t>
      </w:r>
      <w:r w:rsidRPr="00D9505C">
        <w:rPr>
          <w:rFonts w:ascii="Corbel" w:hAnsi="Corbel" w:cs="Corbel"/>
          <w:b w:val="0"/>
          <w:smallCaps w:val="0"/>
          <w:sz w:val="22"/>
        </w:rPr>
        <w:t xml:space="preserve"> 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D6F67" w:rsidRPr="00D9505C" w:rsidRDefault="00217E77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2"/>
        </w:rPr>
      </w:pPr>
      <w:r w:rsidRPr="00D9505C">
        <w:rPr>
          <w:rFonts w:ascii="Corbel" w:hAnsi="Corbel" w:cs="Corbel"/>
          <w:b w:val="0"/>
          <w:smallCaps w:val="0"/>
          <w:sz w:val="22"/>
        </w:rPr>
        <w:t>Np</w:t>
      </w:r>
      <w:r w:rsidRPr="00D9505C">
        <w:rPr>
          <w:rFonts w:ascii="Corbel" w:hAnsi="Corbel" w:cs="Corbel"/>
          <w:sz w:val="22"/>
        </w:rPr>
        <w:t xml:space="preserve">.: </w:t>
      </w:r>
    </w:p>
    <w:p w:rsidR="008D6F67" w:rsidRPr="00D9505C" w:rsidRDefault="00217E77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D9505C">
        <w:rPr>
          <w:rFonts w:ascii="Corbel" w:hAnsi="Corbel" w:cs="Corbel"/>
          <w:b w:val="0"/>
          <w:i/>
          <w:sz w:val="22"/>
        </w:rPr>
        <w:t xml:space="preserve"> </w:t>
      </w:r>
      <w:r w:rsidRPr="00D9505C">
        <w:rPr>
          <w:rFonts w:ascii="Corbel" w:hAnsi="Corbel" w:cs="Corbel"/>
          <w:b w:val="0"/>
          <w:i/>
          <w:smallCaps w:val="0"/>
          <w:sz w:val="22"/>
        </w:rPr>
        <w:t xml:space="preserve">Wykład: wykład problemowy, wykład z prezentacją multimedialną, metody kształcenia na odległość </w:t>
      </w:r>
    </w:p>
    <w:p w:rsidR="008D6F67" w:rsidRPr="00D9505C" w:rsidRDefault="00217E77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2"/>
        </w:rPr>
      </w:pPr>
      <w:r w:rsidRPr="00D9505C">
        <w:rPr>
          <w:rFonts w:ascii="Corbel" w:hAnsi="Corbel" w:cs="Corbel"/>
          <w:b w:val="0"/>
          <w:i/>
          <w:smallCaps w:val="0"/>
          <w:sz w:val="22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8D6F67" w:rsidRPr="00D9505C" w:rsidRDefault="00217E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D9505C">
        <w:rPr>
          <w:rFonts w:ascii="Corbel" w:hAnsi="Corbel" w:cs="Corbel"/>
          <w:b w:val="0"/>
          <w:i/>
          <w:smallCaps w:val="0"/>
          <w:sz w:val="22"/>
        </w:rPr>
        <w:t xml:space="preserve">Laboratorium: wykonywanie doświadczeń, projektowanie doświadczeń </w:t>
      </w:r>
    </w:p>
    <w:p w:rsidR="008D6F67" w:rsidRPr="00D9505C" w:rsidRDefault="008D6F6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D6F67" w:rsidRPr="00D9505C" w:rsidRDefault="00217E77">
      <w:pPr>
        <w:pStyle w:val="Punktygwne"/>
        <w:spacing w:before="0" w:after="0"/>
        <w:jc w:val="both"/>
        <w:rPr>
          <w:rFonts w:ascii="Corbel" w:hAnsi="Corbel" w:cs="Corbel"/>
          <w:smallCaps w:val="0"/>
          <w:sz w:val="22"/>
        </w:rPr>
      </w:pPr>
      <w:r w:rsidRPr="00D9505C">
        <w:rPr>
          <w:rFonts w:ascii="Corbel" w:hAnsi="Corbel" w:cs="Corbel"/>
          <w:b w:val="0"/>
          <w:smallCaps w:val="0"/>
          <w:sz w:val="22"/>
        </w:rPr>
        <w:t>Wykład: wykład prezentujący normatywne treści doktryn wraz z analizą i interpretacją tekstów źródłowych (z wykorzystaniem prezentacji multimedialnej)</w:t>
      </w:r>
    </w:p>
    <w:p w:rsidR="008D6F67" w:rsidRPr="00D9505C" w:rsidRDefault="008D6F6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8D6F67" w:rsidRPr="00D9505C" w:rsidRDefault="00217E7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 xml:space="preserve">4. METODY I KRYTERIA OCENY </w:t>
      </w:r>
    </w:p>
    <w:p w:rsidR="008D6F67" w:rsidRPr="00D9505C" w:rsidRDefault="008D6F67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</w:rPr>
      </w:pPr>
    </w:p>
    <w:p w:rsidR="008D6F67" w:rsidRPr="00D9505C" w:rsidRDefault="00217E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>4.1 Sposoby weryfikacji efektów uczenia się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62"/>
        <w:gridCol w:w="5440"/>
        <w:gridCol w:w="2128"/>
      </w:tblGrid>
      <w:tr w:rsidR="008D6F67" w:rsidRPr="00D9505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D6F67" w:rsidRPr="00D9505C" w:rsidRDefault="00217E77" w:rsidP="00082B85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ćw</w:t>
            </w:r>
            <w:proofErr w:type="spellEnd"/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, …)</w:t>
            </w:r>
          </w:p>
        </w:tc>
      </w:tr>
      <w:tr w:rsidR="008D6F67" w:rsidRPr="00D9505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082B85" w:rsidP="00082B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D9505C">
              <w:rPr>
                <w:rFonts w:ascii="Corbel" w:hAnsi="Corbel"/>
                <w:b w:val="0"/>
                <w:sz w:val="22"/>
              </w:rPr>
              <w:t>Ek</w:t>
            </w:r>
            <w:r w:rsidR="00217E77" w:rsidRPr="00D9505C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zaliczenie pisemne, obserwacja w trakcie zajęć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  <w:tr w:rsidR="008D6F67" w:rsidRPr="00D9505C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  <w:tr w:rsidR="008D6F67" w:rsidRPr="00D9505C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D9505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9505C">
              <w:rPr>
                <w:rFonts w:ascii="Corbel" w:hAnsi="Corbel"/>
                <w:b w:val="0"/>
                <w:sz w:val="22"/>
              </w:rPr>
              <w:t>_ 03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  <w:tr w:rsidR="008D6F67" w:rsidRPr="00D9505C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  <w:tr w:rsidR="008D6F67" w:rsidRPr="00D9505C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D9505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9505C">
              <w:rPr>
                <w:rFonts w:ascii="Corbel" w:hAnsi="Corbel"/>
                <w:b w:val="0"/>
                <w:sz w:val="22"/>
              </w:rPr>
              <w:t>_ 05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  <w:tr w:rsidR="008D6F67" w:rsidRPr="00D9505C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D9505C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obserwacja w trakcie zajęć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  <w:tr w:rsidR="008D6F67" w:rsidRPr="00D9505C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D9505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9505C">
              <w:rPr>
                <w:rFonts w:ascii="Corbel" w:hAnsi="Corbel"/>
                <w:b w:val="0"/>
                <w:sz w:val="22"/>
              </w:rPr>
              <w:t>_ 07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  <w:tr w:rsidR="008D6F67" w:rsidRPr="00D9505C">
        <w:tc>
          <w:tcPr>
            <w:tcW w:w="1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proofErr w:type="spellStart"/>
            <w:r w:rsidRPr="00D9505C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D9505C">
              <w:rPr>
                <w:rFonts w:ascii="Corbel" w:hAnsi="Corbel"/>
                <w:b w:val="0"/>
                <w:sz w:val="22"/>
              </w:rPr>
              <w:t>_ 08</w:t>
            </w:r>
          </w:p>
        </w:tc>
        <w:tc>
          <w:tcPr>
            <w:tcW w:w="5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zaliczenie pisemne, obserwacja w trakcie zajęć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082B85">
            <w:pPr>
              <w:spacing w:after="0"/>
              <w:rPr>
                <w:rFonts w:ascii="Corbel" w:hAnsi="Corbel"/>
              </w:rPr>
            </w:pPr>
            <w:r w:rsidRPr="00D9505C">
              <w:rPr>
                <w:rFonts w:ascii="Corbel" w:hAnsi="Corbel"/>
              </w:rPr>
              <w:t>w.</w:t>
            </w:r>
          </w:p>
        </w:tc>
      </w:tr>
    </w:tbl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D6F67" w:rsidRPr="00D9505C" w:rsidRDefault="00217E77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 xml:space="preserve">4.2 Warunki zaliczenia przedmiotu (kryteria oceniania) </w:t>
      </w:r>
    </w:p>
    <w:p w:rsidR="008D6F67" w:rsidRPr="00D9505C" w:rsidRDefault="008D6F67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530"/>
      </w:tblGrid>
      <w:tr w:rsidR="008D6F67" w:rsidRPr="00D9505C">
        <w:tc>
          <w:tcPr>
            <w:tcW w:w="9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>Zaliczenie pisemne, z wykorzystaniem testu jednokrotnego wyboru. W części testowej student wybiera prawidłową odpowiedź z co najmniej czterech zaproponowanych. Arkusz egzaminacyjny zawiera także pytanie/a otwarte.</w:t>
            </w:r>
          </w:p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 xml:space="preserve">Pytania obejmują wiedzę dotyczącą poglądów reprezentowanych przez szkoły doktrynalne lub poszczególnych myślicieli (mogą dotyczyć także ich biografii oraz twórczości). Dotyczą także znajomości i doktrynalnej przynależności tekstów źródłowych, najważniejszych wydarzeń oraz pojęć historycznych mających wpływ lub związanych z doktrynami polityczno-prawnymi. </w:t>
            </w:r>
          </w:p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>Dopuszczalne jest dokonanie przez studenta korekty udzielonej odpowiedzi z zastrzeżeniem iż musi to zostać uczynione w sposób nie budzący wątpliwości.</w:t>
            </w:r>
          </w:p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 xml:space="preserve">Za prawidłową odpowiedź student otrzymuje 1 punkt, nie stosuje się punktacji ułamkowej. Pytanie/a otwarte oceniane są w skali od 1 do 5 punktów (w zależności od poziomu trudności pytania). Student udziela odpowiedzi bezpośrednio na arkuszu z pytaniami testowymi. Liczba pytań wynosi od 10 do 20. Stosuje się podział na grupy. Czas trwania egzaminu zależny jest od liczby pytań. Student ma 1 minutę </w:t>
            </w:r>
            <w:r w:rsidRPr="00D9505C">
              <w:rPr>
                <w:rFonts w:ascii="Corbel" w:eastAsia="Cambria" w:hAnsi="Corbel" w:cs="Corbel"/>
              </w:rPr>
              <w:lastRenderedPageBreak/>
              <w:t>na udzielenie odpowiedzi na jedno pytanie testowe a na udzielenie odpowiedzi na pytanie otwarte student ma od 1 do 10 minut (w zależności od poziomu trudności pytania).</w:t>
            </w:r>
          </w:p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>Minimalny próg zaliczenia wynosi 60 % maksymalnej liczby punktów.</w:t>
            </w:r>
          </w:p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>Termin zaliczenia zostaje ustalony w uzgodnieniu ze studentami z uwzględnieniem kalendarza roku akademickiego oraz harmonogramu sesji egzaminacyjnej.</w:t>
            </w:r>
          </w:p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>Dopuszczalne jest przystąpienie do zaliczenia przed sesją egzaminacyjną, w tzw. terminie zerowym.</w:t>
            </w:r>
          </w:p>
          <w:p w:rsidR="008D6F67" w:rsidRPr="00D9505C" w:rsidRDefault="00217E7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>W szczególnie uzasadnionych przypadkach dopuszczalne jest przystąpienie do zaliczenia w formie ustnej.</w:t>
            </w:r>
          </w:p>
          <w:p w:rsidR="008D6F67" w:rsidRPr="00082B85" w:rsidRDefault="00217E77" w:rsidP="00082B8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 w:cs="Corbel"/>
              </w:rPr>
            </w:pPr>
            <w:r w:rsidRPr="00D9505C">
              <w:rPr>
                <w:rFonts w:ascii="Corbel" w:eastAsia="Cambria" w:hAnsi="Corbel" w:cs="Corbel"/>
              </w:rPr>
              <w:t>Dopuszcza się ogłoszenie wyników zaliczenia, poprzez umieszczenie stosownej informacji na stronie internetowej (z zachowaniem zasad anonimowości).</w:t>
            </w:r>
          </w:p>
        </w:tc>
      </w:tr>
    </w:tbl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D6F67" w:rsidRPr="00D9505C" w:rsidRDefault="00217E77">
      <w:pPr>
        <w:pStyle w:val="Bezodstpw1"/>
        <w:ind w:left="284" w:hanging="284"/>
        <w:jc w:val="both"/>
        <w:rPr>
          <w:rFonts w:ascii="Corbel" w:hAnsi="Corbel" w:cs="Corbel"/>
        </w:rPr>
      </w:pPr>
      <w:r w:rsidRPr="00D9505C">
        <w:rPr>
          <w:rFonts w:ascii="Corbel" w:hAnsi="Corbel" w:cs="Corbel"/>
          <w:b/>
        </w:rPr>
        <w:t xml:space="preserve">5. CAŁKOWITY NAKŁAD PRACY STUDENTA POTRZEBNY DO OSIĄGNIĘCIA ZAŁOŻONYCH EFEKTÓW W GODZINACH ORAZ PUNKTACH ECTS 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01"/>
        <w:gridCol w:w="4628"/>
      </w:tblGrid>
      <w:tr w:rsidR="008D6F67" w:rsidRPr="00D9505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</w:rPr>
            </w:pPr>
            <w:r w:rsidRPr="00D9505C">
              <w:rPr>
                <w:rFonts w:ascii="Corbel" w:hAnsi="Corbel" w:cs="Corbel"/>
                <w:b/>
              </w:rPr>
              <w:t>Forma aktywności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  <w:b/>
              </w:rPr>
              <w:t>Średnia liczba godzin na zrealizowanie aktywności</w:t>
            </w:r>
          </w:p>
        </w:tc>
      </w:tr>
      <w:tr w:rsidR="008D6F67" w:rsidRPr="00D9505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Godziny kontaktowe wynikające z harmonogramu studiów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Wykład – 30 godzin</w:t>
            </w:r>
          </w:p>
        </w:tc>
      </w:tr>
      <w:tr w:rsidR="008D6F67" w:rsidRPr="00D9505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Inne z udziałem nauczyciela akademickiego</w:t>
            </w:r>
          </w:p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Udział w konsultacjach – 7 godz.</w:t>
            </w:r>
          </w:p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 xml:space="preserve">Udział w zaliczeniu – 1 godz. </w:t>
            </w:r>
          </w:p>
        </w:tc>
      </w:tr>
      <w:tr w:rsidR="008D6F67" w:rsidRPr="00D9505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Godziny niekontaktowe – praca własna studenta</w:t>
            </w:r>
          </w:p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(przygotowanie do zajęć, egzaminu, napisanie referatu itp.)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 xml:space="preserve">Przygotowanie do zaliczenia – 29 godz. </w:t>
            </w:r>
          </w:p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 xml:space="preserve">Lektura tekstów źródłowych – 10 godz. </w:t>
            </w:r>
          </w:p>
        </w:tc>
      </w:tr>
      <w:tr w:rsidR="008D6F67" w:rsidRPr="00D9505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</w:rPr>
              <w:t>SUMA GODZIN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 xml:space="preserve">77 godz. </w:t>
            </w:r>
          </w:p>
        </w:tc>
      </w:tr>
      <w:tr w:rsidR="008D6F67" w:rsidRPr="00D9505C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</w:rPr>
            </w:pPr>
            <w:r w:rsidRPr="00D9505C">
              <w:rPr>
                <w:rFonts w:ascii="Corbel" w:hAnsi="Corbel" w:cs="Corbel"/>
                <w:b/>
              </w:rPr>
              <w:t>SUMARYCZNA LICZBA PUNKTÓW ECTS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D9505C">
              <w:rPr>
                <w:rFonts w:ascii="Corbel" w:hAnsi="Corbel" w:cs="Corbel"/>
              </w:rPr>
              <w:t>3</w:t>
            </w:r>
          </w:p>
        </w:tc>
      </w:tr>
    </w:tbl>
    <w:p w:rsidR="008D6F67" w:rsidRPr="00D9505C" w:rsidRDefault="00217E77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 w:val="22"/>
        </w:rPr>
      </w:pPr>
      <w:r w:rsidRPr="00D9505C">
        <w:rPr>
          <w:rFonts w:ascii="Corbel" w:hAnsi="Corbel" w:cs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</w:rPr>
      </w:pPr>
    </w:p>
    <w:p w:rsidR="008D6F67" w:rsidRPr="00D9505C" w:rsidRDefault="00217E77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>6. PRAKTYKI ZAWODOWE W RAMACH PRZEDMIOTU</w:t>
      </w:r>
    </w:p>
    <w:p w:rsidR="008D6F67" w:rsidRPr="00D9505C" w:rsidRDefault="008D6F67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8D6F67" w:rsidRPr="00D9505C" w:rsidTr="00D9505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D9505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D6F67" w:rsidRPr="00D9505C" w:rsidTr="00D9505C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6F67" w:rsidRPr="00D9505C" w:rsidRDefault="00217E77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 w:rsidRPr="00D9505C">
              <w:rPr>
                <w:rFonts w:ascii="Corbel" w:hAnsi="Corbel" w:cs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D9505C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hAnsi="Corbel" w:cs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8D6F67" w:rsidRPr="00D9505C" w:rsidRDefault="008D6F6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8D6F67" w:rsidRPr="00D9505C" w:rsidRDefault="00217E77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  <w:r w:rsidRPr="00D9505C">
        <w:rPr>
          <w:rFonts w:ascii="Corbel" w:hAnsi="Corbel" w:cs="Corbel"/>
          <w:smallCaps w:val="0"/>
          <w:sz w:val="22"/>
        </w:rPr>
        <w:t xml:space="preserve">7. LITERATURA </w:t>
      </w:r>
    </w:p>
    <w:p w:rsidR="008D6F67" w:rsidRPr="00D9505C" w:rsidRDefault="008D6F67">
      <w:pPr>
        <w:pStyle w:val="Punktygwne"/>
        <w:spacing w:before="0" w:after="0"/>
        <w:rPr>
          <w:rFonts w:ascii="Corbel" w:hAnsi="Corbel" w:cs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8D6F67" w:rsidRPr="00D9505C" w:rsidTr="00D9505C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Default="00217E77" w:rsidP="00D9505C">
            <w:pPr>
              <w:pStyle w:val="Punktygwne"/>
              <w:spacing w:before="0" w:after="0"/>
              <w:ind w:left="318" w:hanging="318"/>
              <w:rPr>
                <w:rFonts w:ascii="Corbel" w:hAnsi="Corbel" w:cs="Corbel"/>
                <w:smallCaps w:val="0"/>
                <w:sz w:val="22"/>
              </w:rPr>
            </w:pPr>
            <w:r w:rsidRPr="00D9505C">
              <w:rPr>
                <w:rFonts w:ascii="Corbel" w:hAnsi="Corbel" w:cs="Corbel"/>
                <w:smallCaps w:val="0"/>
                <w:sz w:val="22"/>
              </w:rPr>
              <w:t>Literatura podstawowa:</w:t>
            </w:r>
          </w:p>
          <w:p w:rsidR="00D9505C" w:rsidRPr="00D9505C" w:rsidRDefault="00D9505C" w:rsidP="00D9505C">
            <w:pPr>
              <w:pStyle w:val="Punktygwne"/>
              <w:spacing w:before="0" w:after="0"/>
              <w:ind w:left="318" w:hanging="318"/>
              <w:rPr>
                <w:rFonts w:ascii="Corbel" w:eastAsia="Cambria" w:hAnsi="Corbel" w:cs="Corbel"/>
                <w:sz w:val="22"/>
              </w:rPr>
            </w:pPr>
          </w:p>
          <w:p w:rsidR="008D6F67" w:rsidRPr="00D9505C" w:rsidRDefault="00217E77" w:rsidP="00D9505C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 w:cs="Corbel"/>
                <w:color w:val="000000"/>
              </w:rPr>
            </w:pPr>
            <w:r w:rsidRPr="00D9505C">
              <w:rPr>
                <w:rFonts w:ascii="Corbel" w:eastAsia="Cambria" w:hAnsi="Corbel" w:cs="Corbel"/>
              </w:rPr>
              <w:t>L.</w:t>
            </w:r>
            <w:r w:rsidR="00D9505C">
              <w:rPr>
                <w:rFonts w:ascii="Corbel" w:eastAsia="Cambria" w:hAnsi="Corbel" w:cs="Corbel"/>
              </w:rPr>
              <w:t xml:space="preserve"> </w:t>
            </w:r>
            <w:r w:rsidRPr="00D9505C">
              <w:rPr>
                <w:rFonts w:ascii="Corbel" w:eastAsia="Cambria" w:hAnsi="Corbel" w:cs="Corbel"/>
              </w:rPr>
              <w:t xml:space="preserve">Dubel: </w:t>
            </w:r>
            <w:r w:rsidRPr="00D9505C">
              <w:rPr>
                <w:rFonts w:ascii="Corbel" w:eastAsia="Cambria" w:hAnsi="Corbel" w:cs="Corbel"/>
                <w:i/>
              </w:rPr>
              <w:t>Historia doktryn politycznych i prawnych do schyłku XX wieku</w:t>
            </w:r>
            <w:r w:rsidRPr="00D9505C">
              <w:rPr>
                <w:rFonts w:ascii="Corbel" w:eastAsia="Cambria" w:hAnsi="Corbel" w:cs="Corbel"/>
              </w:rPr>
              <w:t>, Wydawnictwo „</w:t>
            </w:r>
            <w:proofErr w:type="spellStart"/>
            <w:r w:rsidRPr="00D9505C">
              <w:rPr>
                <w:rFonts w:ascii="Corbel" w:eastAsia="Cambria" w:hAnsi="Corbel" w:cs="Corbel"/>
              </w:rPr>
              <w:t>Lexis</w:t>
            </w:r>
            <w:proofErr w:type="spellEnd"/>
            <w:r w:rsidR="00D9505C">
              <w:rPr>
                <w:rFonts w:ascii="Corbel" w:eastAsia="Cambria" w:hAnsi="Corbel" w:cs="Corbel"/>
              </w:rPr>
              <w:t xml:space="preserve"> </w:t>
            </w:r>
            <w:proofErr w:type="spellStart"/>
            <w:r w:rsidRPr="00D9505C">
              <w:rPr>
                <w:rFonts w:ascii="Corbel" w:eastAsia="Cambria" w:hAnsi="Corbel" w:cs="Corbel"/>
              </w:rPr>
              <w:t>Nexis</w:t>
            </w:r>
            <w:proofErr w:type="spellEnd"/>
            <w:r w:rsidRPr="00D9505C">
              <w:rPr>
                <w:rFonts w:ascii="Corbel" w:eastAsia="Cambria" w:hAnsi="Corbel" w:cs="Corbel"/>
              </w:rPr>
              <w:t>", Warszawa 2012.</w:t>
            </w:r>
          </w:p>
          <w:p w:rsidR="008D6F67" w:rsidRPr="00D9505C" w:rsidRDefault="00217E77" w:rsidP="00D9505C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 w:rsidRPr="00D9505C">
              <w:rPr>
                <w:rFonts w:ascii="Corbel" w:eastAsia="Cambria" w:hAnsi="Corbel" w:cs="Corbel"/>
                <w:color w:val="000000"/>
              </w:rPr>
              <w:t>L.</w:t>
            </w:r>
            <w:r w:rsidR="00D9505C">
              <w:rPr>
                <w:rFonts w:ascii="Corbel" w:eastAsia="Cambria" w:hAnsi="Corbel" w:cs="Corbel"/>
                <w:color w:val="000000"/>
              </w:rPr>
              <w:t xml:space="preserve"> </w:t>
            </w:r>
            <w:r w:rsidRPr="00D9505C">
              <w:rPr>
                <w:rFonts w:ascii="Corbel" w:eastAsia="Cambria" w:hAnsi="Corbel" w:cs="Corbel"/>
                <w:color w:val="000000"/>
              </w:rPr>
              <w:t>Dubel, J.</w:t>
            </w:r>
            <w:r w:rsidR="00D9505C">
              <w:rPr>
                <w:rFonts w:ascii="Corbel" w:eastAsia="Cambria" w:hAnsi="Corbel" w:cs="Corbel"/>
                <w:color w:val="000000"/>
              </w:rPr>
              <w:t xml:space="preserve"> </w:t>
            </w:r>
            <w:proofErr w:type="spellStart"/>
            <w:r w:rsidRPr="00D9505C">
              <w:rPr>
                <w:rFonts w:ascii="Corbel" w:eastAsia="Cambria" w:hAnsi="Corbel" w:cs="Corbel"/>
                <w:color w:val="000000"/>
              </w:rPr>
              <w:t>Kostrubiec</w:t>
            </w:r>
            <w:proofErr w:type="spellEnd"/>
            <w:r w:rsidRPr="00D9505C">
              <w:rPr>
                <w:rFonts w:ascii="Corbel" w:eastAsia="Cambria" w:hAnsi="Corbel" w:cs="Corbel"/>
                <w:color w:val="000000"/>
              </w:rPr>
              <w:t>, G.</w:t>
            </w:r>
            <w:r w:rsidR="00D9505C">
              <w:rPr>
                <w:rFonts w:ascii="Corbel" w:eastAsia="Cambria" w:hAnsi="Corbel" w:cs="Corbel"/>
                <w:color w:val="000000"/>
              </w:rPr>
              <w:t xml:space="preserve"> </w:t>
            </w:r>
            <w:proofErr w:type="spellStart"/>
            <w:r w:rsidRPr="00D9505C">
              <w:rPr>
                <w:rFonts w:ascii="Corbel" w:eastAsia="Cambria" w:hAnsi="Corbel" w:cs="Corbel"/>
                <w:color w:val="000000"/>
              </w:rPr>
              <w:t>Ławnikowicz</w:t>
            </w:r>
            <w:proofErr w:type="spellEnd"/>
            <w:r w:rsidRPr="00D9505C">
              <w:rPr>
                <w:rFonts w:ascii="Corbel" w:eastAsia="Cambria" w:hAnsi="Corbel" w:cs="Corbel"/>
                <w:color w:val="000000"/>
              </w:rPr>
              <w:t>, M.</w:t>
            </w:r>
            <w:r w:rsidR="00D9505C">
              <w:rPr>
                <w:rFonts w:ascii="Corbel" w:eastAsia="Cambria" w:hAnsi="Corbel" w:cs="Corbel"/>
                <w:color w:val="000000"/>
              </w:rPr>
              <w:t xml:space="preserve"> </w:t>
            </w:r>
            <w:r w:rsidRPr="00D9505C">
              <w:rPr>
                <w:rFonts w:ascii="Corbel" w:eastAsia="Cambria" w:hAnsi="Corbel" w:cs="Corbel"/>
                <w:color w:val="000000"/>
              </w:rPr>
              <w:t>Łuszczyńska, W.</w:t>
            </w:r>
            <w:r w:rsidR="00D9505C">
              <w:rPr>
                <w:rFonts w:ascii="Corbel" w:eastAsia="Cambria" w:hAnsi="Corbel" w:cs="Corbel"/>
                <w:color w:val="000000"/>
              </w:rPr>
              <w:t xml:space="preserve"> </w:t>
            </w:r>
            <w:r w:rsidRPr="00D9505C">
              <w:rPr>
                <w:rFonts w:ascii="Corbel" w:eastAsia="Cambria" w:hAnsi="Corbel" w:cs="Corbel"/>
                <w:color w:val="000000"/>
              </w:rPr>
              <w:t xml:space="preserve">Więcław: </w:t>
            </w:r>
            <w:r w:rsidRPr="00D9505C">
              <w:rPr>
                <w:rFonts w:ascii="Corbel" w:eastAsia="Cambria" w:hAnsi="Corbel" w:cs="Corbel"/>
                <w:i/>
                <w:color w:val="000000"/>
              </w:rPr>
              <w:t>Historia doktryn politycznych i prawnych do początku XX wieku, Materiały źródłowe</w:t>
            </w:r>
            <w:r w:rsidRPr="00D9505C">
              <w:rPr>
                <w:rFonts w:ascii="Corbel" w:eastAsia="Cambria" w:hAnsi="Corbel" w:cs="Corbel"/>
                <w:color w:val="000000"/>
              </w:rPr>
              <w:t xml:space="preserve">, Wydawnictwo Uniwersytetu Marii </w:t>
            </w:r>
            <w:proofErr w:type="spellStart"/>
            <w:r w:rsidRPr="00D9505C">
              <w:rPr>
                <w:rFonts w:ascii="Corbel" w:eastAsia="Cambria" w:hAnsi="Corbel" w:cs="Corbel"/>
                <w:color w:val="000000"/>
              </w:rPr>
              <w:t>Currie</w:t>
            </w:r>
            <w:proofErr w:type="spellEnd"/>
            <w:r w:rsidRPr="00D9505C">
              <w:rPr>
                <w:rFonts w:ascii="Corbel" w:eastAsia="Cambria" w:hAnsi="Corbel" w:cs="Corbel"/>
                <w:color w:val="000000"/>
              </w:rPr>
              <w:t>-Skłodowskiej, Lublin 2003.</w:t>
            </w:r>
          </w:p>
        </w:tc>
      </w:tr>
      <w:tr w:rsidR="008D6F67" w:rsidRPr="00D9505C" w:rsidTr="00D9505C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F67" w:rsidRPr="00D9505C" w:rsidRDefault="00217E77" w:rsidP="00D9505C">
            <w:pPr>
              <w:pStyle w:val="Punktygwne"/>
              <w:spacing w:before="0" w:after="0"/>
              <w:ind w:left="318" w:hanging="318"/>
              <w:rPr>
                <w:rFonts w:ascii="Corbel" w:hAnsi="Corbel" w:cs="Corbel"/>
                <w:smallCaps w:val="0"/>
                <w:sz w:val="22"/>
              </w:rPr>
            </w:pPr>
            <w:r w:rsidRPr="00D9505C">
              <w:rPr>
                <w:rFonts w:ascii="Corbel" w:hAnsi="Corbel" w:cs="Corbel"/>
                <w:smallCaps w:val="0"/>
                <w:sz w:val="22"/>
              </w:rPr>
              <w:t xml:space="preserve">Literatura uzupełniająca: </w:t>
            </w:r>
          </w:p>
          <w:p w:rsidR="00D9505C" w:rsidRPr="00D9505C" w:rsidRDefault="00D9505C" w:rsidP="00D9505C">
            <w:pPr>
              <w:pStyle w:val="Punktygwne"/>
              <w:spacing w:before="0" w:after="0"/>
              <w:ind w:left="318" w:hanging="318"/>
              <w:rPr>
                <w:rFonts w:ascii="Corbel" w:eastAsia="Cambria" w:hAnsi="Corbel" w:cs="Corbel"/>
                <w:sz w:val="22"/>
              </w:rPr>
            </w:pPr>
          </w:p>
          <w:p w:rsidR="008D6F67" w:rsidRPr="00D9505C" w:rsidRDefault="00217E77" w:rsidP="00D9505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 w:cs="Corbel"/>
              </w:rPr>
            </w:pPr>
            <w:r w:rsidRPr="00D9505C">
              <w:rPr>
                <w:rFonts w:ascii="Corbel" w:eastAsia="Cambria" w:hAnsi="Corbel" w:cs="Corbel"/>
              </w:rPr>
              <w:t xml:space="preserve">Andrzej Sylwestrzak: </w:t>
            </w:r>
            <w:r w:rsidRPr="00D9505C">
              <w:rPr>
                <w:rFonts w:ascii="Corbel" w:eastAsia="Cambria" w:hAnsi="Corbel" w:cs="Corbel"/>
                <w:i/>
              </w:rPr>
              <w:t>Historia doktryn politycznych i prawnych</w:t>
            </w:r>
            <w:r w:rsidRPr="00D9505C">
              <w:rPr>
                <w:rFonts w:ascii="Corbel" w:eastAsia="Cambria" w:hAnsi="Corbel" w:cs="Corbel"/>
              </w:rPr>
              <w:t>, Wydawnictwo „</w:t>
            </w:r>
            <w:proofErr w:type="spellStart"/>
            <w:r w:rsidRPr="00D9505C">
              <w:rPr>
                <w:rFonts w:ascii="Corbel" w:eastAsia="Cambria" w:hAnsi="Corbel" w:cs="Corbel"/>
              </w:rPr>
              <w:t>Lexis</w:t>
            </w:r>
            <w:proofErr w:type="spellEnd"/>
            <w:r w:rsidR="00D9505C">
              <w:rPr>
                <w:rFonts w:ascii="Corbel" w:eastAsia="Cambria" w:hAnsi="Corbel" w:cs="Corbel"/>
              </w:rPr>
              <w:t xml:space="preserve"> </w:t>
            </w:r>
            <w:proofErr w:type="spellStart"/>
            <w:r w:rsidRPr="00D9505C">
              <w:rPr>
                <w:rFonts w:ascii="Corbel" w:eastAsia="Cambria" w:hAnsi="Corbel" w:cs="Corbel"/>
              </w:rPr>
              <w:t>Nexis</w:t>
            </w:r>
            <w:proofErr w:type="spellEnd"/>
            <w:r w:rsidRPr="00D9505C">
              <w:rPr>
                <w:rFonts w:ascii="Corbel" w:eastAsia="Cambria" w:hAnsi="Corbel" w:cs="Corbel"/>
              </w:rPr>
              <w:t>", Warszawa 2013.</w:t>
            </w:r>
          </w:p>
          <w:p w:rsidR="008D6F67" w:rsidRPr="00D9505C" w:rsidRDefault="00217E77" w:rsidP="00D9505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ambria" w:hAnsi="Corbel" w:cs="Corbel"/>
                <w:i/>
                <w:color w:val="000000"/>
              </w:rPr>
            </w:pPr>
            <w:r w:rsidRPr="00D9505C">
              <w:rPr>
                <w:rFonts w:ascii="Corbel" w:eastAsia="Cambria" w:hAnsi="Corbel" w:cs="Corbel"/>
              </w:rPr>
              <w:t xml:space="preserve">Henryk Olszewski, Maria </w:t>
            </w:r>
            <w:proofErr w:type="spellStart"/>
            <w:r w:rsidRPr="00D9505C">
              <w:rPr>
                <w:rFonts w:ascii="Corbel" w:eastAsia="Cambria" w:hAnsi="Corbel" w:cs="Corbel"/>
              </w:rPr>
              <w:t>Zmierczak</w:t>
            </w:r>
            <w:proofErr w:type="spellEnd"/>
            <w:r w:rsidRPr="00D9505C">
              <w:rPr>
                <w:rFonts w:ascii="Corbel" w:eastAsia="Cambria" w:hAnsi="Corbel" w:cs="Corbel"/>
              </w:rPr>
              <w:t xml:space="preserve">: </w:t>
            </w:r>
            <w:r w:rsidRPr="00D9505C">
              <w:rPr>
                <w:rFonts w:ascii="Corbel" w:eastAsia="Cambria" w:hAnsi="Corbel" w:cs="Corbel"/>
                <w:i/>
              </w:rPr>
              <w:t xml:space="preserve">Historia doktryn politycznych i prawnych, Wydawnictwo „Ars Boni et </w:t>
            </w:r>
            <w:proofErr w:type="spellStart"/>
            <w:r w:rsidRPr="00D9505C">
              <w:rPr>
                <w:rFonts w:ascii="Corbel" w:eastAsia="Cambria" w:hAnsi="Corbel" w:cs="Corbel"/>
                <w:i/>
              </w:rPr>
              <w:t>Aequi</w:t>
            </w:r>
            <w:proofErr w:type="spellEnd"/>
            <w:r w:rsidRPr="00D9505C">
              <w:rPr>
                <w:rFonts w:ascii="Corbel" w:eastAsia="Cambria" w:hAnsi="Corbel" w:cs="Corbel"/>
                <w:i/>
              </w:rPr>
              <w:t>"</w:t>
            </w:r>
            <w:r w:rsidRPr="00D9505C">
              <w:rPr>
                <w:rFonts w:ascii="Corbel" w:eastAsia="Cambria" w:hAnsi="Corbel" w:cs="Corbel"/>
              </w:rPr>
              <w:t>, Poznań 2001.</w:t>
            </w:r>
          </w:p>
          <w:p w:rsidR="008D6F67" w:rsidRPr="00D9505C" w:rsidRDefault="00217E77" w:rsidP="00D9505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</w:rPr>
            </w:pPr>
            <w:r w:rsidRPr="00D9505C">
              <w:rPr>
                <w:rFonts w:ascii="Corbel" w:eastAsia="Cambria" w:hAnsi="Corbel" w:cs="Corbel"/>
                <w:i/>
                <w:color w:val="000000"/>
              </w:rPr>
              <w:t>M.</w:t>
            </w:r>
            <w:r w:rsidR="00D9505C">
              <w:rPr>
                <w:rFonts w:ascii="Corbel" w:eastAsia="Cambria" w:hAnsi="Corbel" w:cs="Corbel"/>
                <w:i/>
                <w:color w:val="000000"/>
              </w:rPr>
              <w:t xml:space="preserve"> </w:t>
            </w:r>
            <w:r w:rsidRPr="00D9505C">
              <w:rPr>
                <w:rFonts w:ascii="Corbel" w:eastAsia="Cambria" w:hAnsi="Corbel" w:cs="Corbel"/>
                <w:i/>
                <w:color w:val="000000"/>
              </w:rPr>
              <w:t>Jaskólski (red.): Słownik historii doktryn politycznych, T. 1-5, Wydawnictwo Sejmowe, Warszawa 2007.</w:t>
            </w:r>
          </w:p>
        </w:tc>
      </w:tr>
    </w:tbl>
    <w:p w:rsidR="008D6F67" w:rsidRPr="00D9505C" w:rsidRDefault="008D6F67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</w:p>
    <w:p w:rsidR="008D6F67" w:rsidRPr="00D9505C" w:rsidRDefault="00D9505C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</w:rPr>
      </w:pPr>
      <w:r>
        <w:rPr>
          <w:rFonts w:ascii="Corbel" w:hAnsi="Corbel" w:cs="Corbel"/>
          <w:b w:val="0"/>
          <w:smallCaps w:val="0"/>
          <w:sz w:val="22"/>
        </w:rPr>
        <w:t xml:space="preserve">Akceptacja Kierownika Jednostki lub osoby upoważnionej </w:t>
      </w:r>
      <w:bookmarkStart w:id="1" w:name="_GoBack"/>
      <w:bookmarkEnd w:id="1"/>
    </w:p>
    <w:sectPr w:rsidR="008D6F67" w:rsidRPr="00D9505C" w:rsidSect="00082B85">
      <w:pgSz w:w="11906" w:h="16838"/>
      <w:pgMar w:top="568" w:right="1134" w:bottom="567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4D6" w:rsidRDefault="009C54D6">
      <w:pPr>
        <w:spacing w:after="0" w:line="240" w:lineRule="auto"/>
      </w:pPr>
      <w:r>
        <w:separator/>
      </w:r>
    </w:p>
  </w:endnote>
  <w:endnote w:type="continuationSeparator" w:id="0">
    <w:p w:rsidR="009C54D6" w:rsidRDefault="009C5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4D6" w:rsidRDefault="009C54D6">
      <w:pPr>
        <w:spacing w:after="0" w:line="240" w:lineRule="auto"/>
      </w:pPr>
      <w:r>
        <w:separator/>
      </w:r>
    </w:p>
  </w:footnote>
  <w:footnote w:type="continuationSeparator" w:id="0">
    <w:p w:rsidR="009C54D6" w:rsidRDefault="009C54D6">
      <w:pPr>
        <w:spacing w:after="0" w:line="240" w:lineRule="auto"/>
      </w:pPr>
      <w:r>
        <w:continuationSeparator/>
      </w:r>
    </w:p>
  </w:footnote>
  <w:footnote w:id="1">
    <w:p w:rsidR="008D6F67" w:rsidRPr="00D9505C" w:rsidRDefault="00217E77" w:rsidP="00D9505C">
      <w:pPr>
        <w:rPr>
          <w:sz w:val="20"/>
        </w:rPr>
      </w:pPr>
      <w:r w:rsidRPr="00D9505C">
        <w:rPr>
          <w:rStyle w:val="Znakiprzypiswdolnych"/>
          <w:rFonts w:ascii="Times New Roman" w:hAnsi="Times New Roman"/>
          <w:vertAlign w:val="superscript"/>
        </w:rPr>
        <w:footnoteRef/>
      </w:r>
      <w:r w:rsidR="00D9505C">
        <w:t xml:space="preserve"> </w:t>
      </w:r>
      <w:r w:rsidRPr="00D9505C">
        <w:rPr>
          <w:sz w:val="20"/>
        </w:rP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singleLevel"/>
    <w:tmpl w:val="84B21D6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Times New Roman" w:hint="default"/>
        <w:caps w:val="0"/>
        <w:smallCaps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aps w:val="0"/>
        <w:smallCaps w:val="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aps w:val="0"/>
        <w:smallCaps w:val="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05C"/>
    <w:rsid w:val="00082B85"/>
    <w:rsid w:val="001C29DB"/>
    <w:rsid w:val="00217E77"/>
    <w:rsid w:val="0031265C"/>
    <w:rsid w:val="0049132A"/>
    <w:rsid w:val="00792913"/>
    <w:rsid w:val="008D6F67"/>
    <w:rsid w:val="009C54D6"/>
    <w:rsid w:val="00D9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93A3C74-BC2B-418E-90FC-1F7C3CE75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rFonts w:ascii="Times New Roman" w:hAnsi="Times New Roman" w:cs="Times New Roman" w:hint="default"/>
      <w:caps w:val="0"/>
      <w:smallCaps w:val="0"/>
    </w:rPr>
  </w:style>
  <w:style w:type="character" w:customStyle="1" w:styleId="WW8Num4z0">
    <w:name w:val="WW8Num4z0"/>
    <w:rPr>
      <w:rFonts w:cs="Times New Roman"/>
      <w:b w:val="0"/>
      <w:caps w:val="0"/>
      <w:smallCaps w:val="0"/>
    </w:rPr>
  </w:style>
  <w:style w:type="character" w:customStyle="1" w:styleId="WW8Num5z0">
    <w:name w:val="WW8Num5z0"/>
    <w:rPr>
      <w:rFonts w:ascii="Times New Roman" w:hAnsi="Times New Roman" w:cs="Times New Roman" w:hint="default"/>
      <w:caps w:val="0"/>
      <w:smallCaps w:val="0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WW8Num7z0">
    <w:name w:val="WW8Num7z0"/>
    <w:rPr>
      <w:rFonts w:cs="Times New Roman"/>
      <w:b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1363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2019-02-06T11:12:00Z</cp:lastPrinted>
  <dcterms:created xsi:type="dcterms:W3CDTF">2021-04-09T10:49:00Z</dcterms:created>
  <dcterms:modified xsi:type="dcterms:W3CDTF">2021-08-20T12:29:00Z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